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Default Extension="jpeg" ContentType="image/jpeg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447F1B" w:rsidRDefault="00447F1B" w:rsidP="00447F1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240"/>
        <w:jc w:val="center"/>
        <w:rPr>
          <w:rFonts w:ascii="Times" w:hAnsi="Times" w:cs="Times"/>
          <w:b/>
          <w:bCs/>
        </w:rPr>
      </w:pPr>
      <w:r>
        <w:rPr>
          <w:rFonts w:ascii="Times" w:hAnsi="Times" w:cs="Times"/>
          <w:b/>
          <w:bCs/>
          <w:sz w:val="36"/>
          <w:szCs w:val="36"/>
        </w:rPr>
        <w:t>Peer Evaluation Form Template</w:t>
      </w:r>
      <w:r>
        <w:rPr>
          <w:rFonts w:ascii="Times" w:hAnsi="Times" w:cs="Times"/>
          <w:b/>
          <w:bCs/>
          <w:color w:val="FFFD90"/>
        </w:rPr>
        <w:t> </w:t>
      </w:r>
    </w:p>
    <w:p w:rsidR="00924A2A" w:rsidRDefault="00447F1B" w:rsidP="00447F1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240"/>
        <w:rPr>
          <w:rFonts w:ascii="Times" w:hAnsi="Times" w:cs="Times"/>
          <w:sz w:val="28"/>
          <w:szCs w:val="28"/>
        </w:rPr>
      </w:pPr>
      <w:r>
        <w:rPr>
          <w:rFonts w:ascii="Times" w:hAnsi="Times" w:cs="Times"/>
          <w:sz w:val="28"/>
          <w:szCs w:val="28"/>
        </w:rPr>
        <w:t>Speaker:</w:t>
      </w:r>
      <w:r w:rsidR="00924A2A">
        <w:rPr>
          <w:rFonts w:ascii="Times" w:hAnsi="Times" w:cs="Times"/>
          <w:sz w:val="28"/>
          <w:szCs w:val="28"/>
        </w:rPr>
        <w:t xml:space="preserve"> </w:t>
      </w:r>
      <w:r w:rsidR="00C07CD2">
        <w:rPr>
          <w:rFonts w:ascii="Times" w:hAnsi="Times" w:cs="Times"/>
          <w:sz w:val="28"/>
          <w:szCs w:val="28"/>
        </w:rPr>
        <w:t>Jay Park</w:t>
      </w:r>
    </w:p>
    <w:p w:rsidR="00924A2A" w:rsidRDefault="00447F1B" w:rsidP="00447F1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240"/>
        <w:rPr>
          <w:rFonts w:ascii="Times" w:hAnsi="Times" w:cs="Times"/>
          <w:sz w:val="28"/>
          <w:szCs w:val="28"/>
        </w:rPr>
      </w:pPr>
      <w:r>
        <w:rPr>
          <w:rFonts w:ascii="Times" w:hAnsi="Times" w:cs="Times"/>
          <w:sz w:val="28"/>
          <w:szCs w:val="28"/>
        </w:rPr>
        <w:t>Observer</w:t>
      </w:r>
      <w:r w:rsidR="00924A2A">
        <w:rPr>
          <w:rFonts w:ascii="Times" w:hAnsi="Times" w:cs="Times"/>
          <w:sz w:val="28"/>
          <w:szCs w:val="28"/>
        </w:rPr>
        <w:t>: Boram Lee</w:t>
      </w:r>
    </w:p>
    <w:p w:rsidR="00447F1B" w:rsidRPr="00644DE3" w:rsidRDefault="00924A2A" w:rsidP="00447F1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240"/>
        <w:rPr>
          <w:rFonts w:ascii="Times" w:hAnsi="Times" w:cs="Times"/>
          <w:sz w:val="28"/>
          <w:szCs w:val="28"/>
        </w:rPr>
      </w:pPr>
      <w:r>
        <w:rPr>
          <w:rFonts w:ascii="Times" w:hAnsi="Times" w:cs="Times"/>
          <w:sz w:val="28"/>
          <w:szCs w:val="28"/>
        </w:rPr>
        <w:t>I</w:t>
      </w:r>
      <w:r w:rsidR="00447F1B">
        <w:rPr>
          <w:rFonts w:ascii="Times" w:hAnsi="Times" w:cs="Times"/>
          <w:sz w:val="28"/>
          <w:szCs w:val="28"/>
        </w:rPr>
        <w:t>ssue</w:t>
      </w:r>
      <w:r>
        <w:rPr>
          <w:rFonts w:ascii="Times" w:hAnsi="Times" w:cs="Times"/>
          <w:sz w:val="28"/>
          <w:szCs w:val="28"/>
        </w:rPr>
        <w:t xml:space="preserve">: </w:t>
      </w:r>
      <w:r w:rsidR="00647A4D">
        <w:rPr>
          <w:rFonts w:ascii="Times" w:hAnsi="Times" w:cs="Times"/>
          <w:sz w:val="28"/>
          <w:szCs w:val="28"/>
        </w:rPr>
        <w:t>Apple Addiction</w:t>
      </w:r>
    </w:p>
    <w:p w:rsidR="00447F1B" w:rsidRDefault="00447F1B" w:rsidP="00447F1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Times" w:hAnsi="Times" w:cs="Times"/>
        </w:rPr>
      </w:pPr>
      <w:r>
        <w:rPr>
          <w:rFonts w:ascii="Times" w:hAnsi="Times" w:cs="Times"/>
        </w:rPr>
        <w:t>1 What was the issue and what was the speaker’s opinion on the issue?</w:t>
      </w:r>
    </w:p>
    <w:p w:rsidR="00447F1B" w:rsidRDefault="00447F1B" w:rsidP="00447F1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240"/>
        <w:rPr>
          <w:rFonts w:ascii="Times" w:hAnsi="Times" w:cs="Times"/>
        </w:rPr>
      </w:pPr>
      <w:r>
        <w:rPr>
          <w:rFonts w:ascii="Times" w:hAnsi="Times" w:cs="Times"/>
        </w:rPr>
        <w:t> </w:t>
      </w:r>
      <w:r w:rsidR="00647A4D">
        <w:rPr>
          <w:rFonts w:ascii="Times" w:hAnsi="Times" w:cs="Times"/>
        </w:rPr>
        <w:tab/>
        <w:t xml:space="preserve">His issue was that many middle school students are addicted to Apple Mac-Book, thus, </w:t>
      </w:r>
      <w:r w:rsidR="003E4445">
        <w:rPr>
          <w:rFonts w:ascii="Times" w:hAnsi="Times" w:cs="Times"/>
        </w:rPr>
        <w:t xml:space="preserve">middle </w:t>
      </w:r>
      <w:r w:rsidR="00647A4D">
        <w:rPr>
          <w:rFonts w:ascii="Times" w:hAnsi="Times" w:cs="Times"/>
        </w:rPr>
        <w:t xml:space="preserve">school </w:t>
      </w:r>
      <w:r w:rsidR="003E4445">
        <w:rPr>
          <w:rFonts w:ascii="Times" w:hAnsi="Times" w:cs="Times"/>
        </w:rPr>
        <w:t xml:space="preserve">students </w:t>
      </w:r>
      <w:r w:rsidR="00647A4D">
        <w:rPr>
          <w:rFonts w:ascii="Times" w:hAnsi="Times" w:cs="Times"/>
        </w:rPr>
        <w:t xml:space="preserve">should not use until </w:t>
      </w:r>
      <w:r w:rsidR="003E4445">
        <w:rPr>
          <w:rFonts w:ascii="Times" w:hAnsi="Times" w:cs="Times"/>
        </w:rPr>
        <w:t xml:space="preserve">their </w:t>
      </w:r>
      <w:r w:rsidR="00647A4D">
        <w:rPr>
          <w:rFonts w:ascii="Times" w:hAnsi="Times" w:cs="Times"/>
        </w:rPr>
        <w:t>high school year</w:t>
      </w:r>
      <w:r w:rsidR="003E4445">
        <w:rPr>
          <w:rFonts w:ascii="Times" w:hAnsi="Times" w:cs="Times"/>
        </w:rPr>
        <w:t>s</w:t>
      </w:r>
      <w:r w:rsidR="00647A4D">
        <w:rPr>
          <w:rFonts w:ascii="Times" w:hAnsi="Times" w:cs="Times"/>
        </w:rPr>
        <w:t>.</w:t>
      </w:r>
    </w:p>
    <w:p w:rsidR="00447F1B" w:rsidRDefault="00447F1B" w:rsidP="00447F1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Times" w:hAnsi="Times" w:cs="Times"/>
        </w:rPr>
      </w:pPr>
      <w:r>
        <w:rPr>
          <w:rFonts w:ascii="Times" w:hAnsi="Times" w:cs="Times"/>
        </w:rPr>
        <w:t>2. Name the three examples used to support the speaker’s opinion.</w:t>
      </w:r>
    </w:p>
    <w:p w:rsidR="00475C3B" w:rsidRDefault="00447F1B" w:rsidP="00B45ED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Times" w:hAnsi="Times" w:cs="Times"/>
        </w:rPr>
      </w:pPr>
      <w:r>
        <w:rPr>
          <w:rFonts w:ascii="Times" w:hAnsi="Times" w:cs="Times"/>
        </w:rPr>
        <w:t> </w:t>
      </w:r>
      <w:r w:rsidR="00647A4D">
        <w:rPr>
          <w:rFonts w:ascii="Times" w:hAnsi="Times" w:cs="Times"/>
        </w:rPr>
        <w:tab/>
        <w:t xml:space="preserve">1. </w:t>
      </w:r>
      <w:r w:rsidR="00475C3B">
        <w:rPr>
          <w:rFonts w:ascii="Times" w:hAnsi="Times" w:cs="Times"/>
        </w:rPr>
        <w:t>His little brother</w:t>
      </w:r>
    </w:p>
    <w:p w:rsidR="00475C3B" w:rsidRDefault="00475C3B" w:rsidP="00B45ED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Times" w:hAnsi="Times" w:cs="Times"/>
        </w:rPr>
      </w:pPr>
      <w:r>
        <w:rPr>
          <w:rFonts w:ascii="Times" w:hAnsi="Times" w:cs="Times"/>
        </w:rPr>
        <w:tab/>
        <w:t>2. Economically not useful</w:t>
      </w:r>
    </w:p>
    <w:p w:rsidR="00B45ED3" w:rsidRDefault="00475C3B" w:rsidP="00B45ED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Times" w:hAnsi="Times" w:cs="Times"/>
        </w:rPr>
      </w:pPr>
      <w:r>
        <w:rPr>
          <w:rFonts w:ascii="Times" w:hAnsi="Times" w:cs="Times"/>
        </w:rPr>
        <w:tab/>
        <w:t>3. Students do not focus during the class</w:t>
      </w:r>
    </w:p>
    <w:p w:rsidR="00447F1B" w:rsidRDefault="00447F1B" w:rsidP="00B45ED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Times" w:hAnsi="Times" w:cs="Times"/>
        </w:rPr>
      </w:pPr>
    </w:p>
    <w:p w:rsidR="00447F1B" w:rsidRDefault="00447F1B" w:rsidP="00447F1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Times" w:hAnsi="Times" w:cs="Times"/>
        </w:rPr>
      </w:pPr>
      <w:r>
        <w:rPr>
          <w:rFonts w:ascii="Times" w:hAnsi="Times" w:cs="Times"/>
        </w:rPr>
        <w:t>3. Did the speaker supply sufficient and convincing evidence?  Explain.</w:t>
      </w:r>
    </w:p>
    <w:p w:rsidR="00447F1B" w:rsidRDefault="00447F1B" w:rsidP="00447F1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240"/>
        <w:rPr>
          <w:rFonts w:ascii="Times" w:hAnsi="Times" w:cs="Times"/>
        </w:rPr>
      </w:pPr>
      <w:r>
        <w:rPr>
          <w:rFonts w:ascii="Times" w:hAnsi="Times" w:cs="Times"/>
        </w:rPr>
        <w:t> </w:t>
      </w:r>
      <w:r w:rsidR="00475C3B">
        <w:rPr>
          <w:rFonts w:ascii="Times" w:hAnsi="Times" w:cs="Times"/>
        </w:rPr>
        <w:tab/>
        <w:t xml:space="preserve">His reasons were logical </w:t>
      </w:r>
      <w:r w:rsidR="003E4445">
        <w:rPr>
          <w:rFonts w:ascii="Times" w:hAnsi="Times" w:cs="Times"/>
        </w:rPr>
        <w:t>and understandable because I also have a little sister who is addicted to Apple</w:t>
      </w:r>
      <w:r w:rsidR="00475C3B">
        <w:rPr>
          <w:rFonts w:ascii="Times" w:hAnsi="Times" w:cs="Times"/>
        </w:rPr>
        <w:t>.</w:t>
      </w:r>
    </w:p>
    <w:p w:rsidR="00447F1B" w:rsidRDefault="00647A4D" w:rsidP="00447F1B">
      <w:pPr>
        <w:widowControl w:val="0"/>
        <w:numPr>
          <w:ilvl w:val="0"/>
          <w:numId w:val="1"/>
        </w:numPr>
        <w:tabs>
          <w:tab w:val="left" w:pos="20"/>
          <w:tab w:val="left" w:pos="260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240" w:hanging="240"/>
        <w:rPr>
          <w:rFonts w:ascii="Times" w:hAnsi="Times" w:cs="Times"/>
        </w:rPr>
      </w:pPr>
      <w:r>
        <w:rPr>
          <w:rFonts w:ascii="Times" w:hAnsi="Times" w:cs="Times"/>
        </w:rPr>
        <w:t xml:space="preserve">4. </w:t>
      </w:r>
      <w:r w:rsidR="00447F1B">
        <w:rPr>
          <w:rFonts w:ascii="Times" w:hAnsi="Times" w:cs="Times"/>
        </w:rPr>
        <w:t>Rate the speaker's verbal and nonverbal skills on a scale from 1-5 with 5 being the highest.</w:t>
      </w:r>
    </w:p>
    <w:p w:rsidR="00447F1B" w:rsidRDefault="00447F1B" w:rsidP="00447F1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Times" w:hAnsi="Times" w:cs="Times"/>
        </w:rPr>
      </w:pPr>
    </w:p>
    <w:p w:rsidR="00447F1B" w:rsidRDefault="00447F1B" w:rsidP="00447F1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Times" w:hAnsi="Times" w:cs="Times"/>
        </w:rPr>
      </w:pPr>
      <w:r>
        <w:rPr>
          <w:rFonts w:ascii="Times" w:hAnsi="Times" w:cs="Times"/>
        </w:rPr>
        <w:t>Verbal-</w:t>
      </w:r>
      <w:r w:rsidR="00647A4D">
        <w:rPr>
          <w:rFonts w:ascii="Times" w:hAnsi="Times" w:cs="Times"/>
        </w:rPr>
        <w:t xml:space="preserve"> 4</w:t>
      </w:r>
    </w:p>
    <w:p w:rsidR="00647A4D" w:rsidRDefault="00447F1B" w:rsidP="00647A4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Times" w:hAnsi="Times" w:cs="Times"/>
        </w:rPr>
      </w:pPr>
      <w:r>
        <w:rPr>
          <w:rFonts w:ascii="Times" w:hAnsi="Times" w:cs="Times"/>
        </w:rPr>
        <w:t>Nonverbal-</w:t>
      </w:r>
      <w:r w:rsidR="00647A4D">
        <w:rPr>
          <w:rFonts w:ascii="Times" w:hAnsi="Times" w:cs="Times"/>
        </w:rPr>
        <w:t xml:space="preserve"> 5</w:t>
      </w:r>
    </w:p>
    <w:p w:rsidR="00447F1B" w:rsidRDefault="00447F1B" w:rsidP="00647A4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Times" w:hAnsi="Times" w:cs="Times"/>
        </w:rPr>
      </w:pPr>
    </w:p>
    <w:p w:rsidR="00447F1B" w:rsidRDefault="00647A4D" w:rsidP="00447F1B">
      <w:pPr>
        <w:widowControl w:val="0"/>
        <w:numPr>
          <w:ilvl w:val="0"/>
          <w:numId w:val="2"/>
        </w:numPr>
        <w:tabs>
          <w:tab w:val="left" w:pos="20"/>
          <w:tab w:val="left" w:pos="260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240" w:hanging="240"/>
        <w:rPr>
          <w:rFonts w:ascii="Times" w:hAnsi="Times" w:cs="Times"/>
        </w:rPr>
      </w:pPr>
      <w:r>
        <w:rPr>
          <w:rFonts w:ascii="Times" w:hAnsi="Times" w:cs="Times"/>
        </w:rPr>
        <w:t xml:space="preserve">5. </w:t>
      </w:r>
      <w:r w:rsidR="00447F1B">
        <w:rPr>
          <w:rFonts w:ascii="Times" w:hAnsi="Times" w:cs="Times"/>
        </w:rPr>
        <w:t>Was the issue interesting and applicable to the students at KIS?</w:t>
      </w:r>
    </w:p>
    <w:p w:rsidR="00447F1B" w:rsidRDefault="00647A4D" w:rsidP="00447F1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Times" w:hAnsi="Times" w:cs="Times"/>
        </w:rPr>
      </w:pPr>
      <w:r>
        <w:rPr>
          <w:rFonts w:ascii="Times" w:hAnsi="Times" w:cs="Times"/>
        </w:rPr>
        <w:tab/>
        <w:t xml:space="preserve">Yes, because I also believe that middle school students do not need </w:t>
      </w:r>
      <w:r w:rsidR="00EB0FD8">
        <w:rPr>
          <w:rFonts w:ascii="Times" w:hAnsi="Times" w:cs="Times"/>
        </w:rPr>
        <w:t>Mac</w:t>
      </w:r>
      <w:r>
        <w:rPr>
          <w:rFonts w:ascii="Times" w:hAnsi="Times" w:cs="Times"/>
        </w:rPr>
        <w:t>-book until their high school year because they can do their homework with home computer</w:t>
      </w:r>
      <w:r w:rsidR="00EB0FD8">
        <w:rPr>
          <w:rFonts w:ascii="Times" w:hAnsi="Times" w:cs="Times"/>
        </w:rPr>
        <w:t>.</w:t>
      </w:r>
    </w:p>
    <w:p w:rsidR="00447F1B" w:rsidRDefault="00447F1B" w:rsidP="00447F1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Times" w:hAnsi="Times" w:cs="Times"/>
        </w:rPr>
      </w:pPr>
    </w:p>
    <w:p w:rsidR="00447F1B" w:rsidRDefault="00647A4D" w:rsidP="00647A4D">
      <w:pPr>
        <w:widowControl w:val="0"/>
        <w:tabs>
          <w:tab w:val="left" w:pos="20"/>
          <w:tab w:val="left" w:pos="260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Times" w:hAnsi="Times" w:cs="Times"/>
        </w:rPr>
      </w:pPr>
      <w:r>
        <w:rPr>
          <w:rFonts w:ascii="Times" w:hAnsi="Times" w:cs="Times"/>
        </w:rPr>
        <w:t xml:space="preserve">6. </w:t>
      </w:r>
      <w:r w:rsidR="00447F1B">
        <w:rPr>
          <w:rFonts w:ascii="Times" w:hAnsi="Times" w:cs="Times"/>
        </w:rPr>
        <w:t>Cite at least one rhetorical device (question, analogy, anecdote, counterclaim or allusion) that was used in the speech.</w:t>
      </w:r>
    </w:p>
    <w:p w:rsidR="00647A4D" w:rsidRDefault="00647A4D" w:rsidP="00EB0FD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Times" w:hAnsi="Times" w:cs="Times"/>
        </w:rPr>
      </w:pPr>
      <w:r>
        <w:rPr>
          <w:rFonts w:ascii="Times" w:hAnsi="Times" w:cs="Times"/>
        </w:rPr>
        <w:tab/>
      </w:r>
      <w:r w:rsidR="00447F1B">
        <w:rPr>
          <w:rFonts w:ascii="Times" w:hAnsi="Times" w:cs="Times"/>
        </w:rPr>
        <w:t> </w:t>
      </w:r>
      <w:r>
        <w:rPr>
          <w:rFonts w:ascii="Times" w:hAnsi="Times" w:cs="Times"/>
        </w:rPr>
        <w:t>“Do you really think a little middle school boy is paying attention during the class when 13 inches screen with game program is in front of him?”</w:t>
      </w:r>
    </w:p>
    <w:p w:rsidR="00EB0FD8" w:rsidRDefault="00647A4D" w:rsidP="00EB0FD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Times" w:hAnsi="Times" w:cs="Times"/>
        </w:rPr>
      </w:pPr>
      <w:r>
        <w:rPr>
          <w:rFonts w:ascii="Times" w:hAnsi="Times" w:cs="Times"/>
        </w:rPr>
        <w:tab/>
        <w:t xml:space="preserve">The sin of Adam and Eve compare to the sin of Apple </w:t>
      </w:r>
      <w:r w:rsidR="001956FC">
        <w:rPr>
          <w:rFonts w:ascii="Times" w:hAnsi="Times" w:cs="Times"/>
        </w:rPr>
        <w:t>Mac</w:t>
      </w:r>
      <w:r>
        <w:rPr>
          <w:rFonts w:ascii="Times" w:hAnsi="Times" w:cs="Times"/>
        </w:rPr>
        <w:t>-Book</w:t>
      </w:r>
    </w:p>
    <w:p w:rsidR="00447F1B" w:rsidRDefault="00447F1B" w:rsidP="00EB0FD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Times" w:hAnsi="Times" w:cs="Times"/>
        </w:rPr>
      </w:pPr>
    </w:p>
    <w:p w:rsidR="00447F1B" w:rsidRDefault="00447F1B" w:rsidP="00647A4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Times" w:hAnsi="Times" w:cs="Times"/>
        </w:rPr>
      </w:pPr>
      <w:r>
        <w:rPr>
          <w:rFonts w:ascii="Times" w:hAnsi="Times" w:cs="Times"/>
        </w:rPr>
        <w:t>7. What did the speaker do most effectively?</w:t>
      </w:r>
    </w:p>
    <w:p w:rsidR="00447F1B" w:rsidRDefault="00647A4D" w:rsidP="00447F1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240"/>
        <w:rPr>
          <w:rFonts w:ascii="Times" w:hAnsi="Times" w:cs="Times"/>
        </w:rPr>
      </w:pPr>
      <w:r>
        <w:rPr>
          <w:rFonts w:ascii="Times" w:hAnsi="Times" w:cs="Times"/>
        </w:rPr>
        <w:tab/>
        <w:t xml:space="preserve">His introduction was </w:t>
      </w:r>
      <w:r w:rsidR="00EB0FD8">
        <w:rPr>
          <w:rFonts w:ascii="Times" w:hAnsi="Times" w:cs="Times"/>
        </w:rPr>
        <w:t>interesting</w:t>
      </w:r>
      <w:r>
        <w:rPr>
          <w:rFonts w:ascii="Times" w:hAnsi="Times" w:cs="Times"/>
        </w:rPr>
        <w:t xml:space="preserve"> to hook audiences.</w:t>
      </w:r>
      <w:r w:rsidR="00447F1B">
        <w:rPr>
          <w:rFonts w:ascii="Times" w:hAnsi="Times" w:cs="Times"/>
        </w:rPr>
        <w:t> </w:t>
      </w:r>
    </w:p>
    <w:p w:rsidR="00447F1B" w:rsidRDefault="00447F1B" w:rsidP="00447F1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Times" w:hAnsi="Times" w:cs="Times"/>
        </w:rPr>
      </w:pPr>
      <w:r>
        <w:rPr>
          <w:rFonts w:ascii="Times" w:hAnsi="Times" w:cs="Times"/>
        </w:rPr>
        <w:t>8. What should the speaker work on for next time?</w:t>
      </w:r>
    </w:p>
    <w:p w:rsidR="00974896" w:rsidRPr="00475C3B" w:rsidRDefault="00447F1B" w:rsidP="00475C3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240"/>
        <w:rPr>
          <w:rFonts w:ascii="Times" w:hAnsi="Times" w:cs="Times"/>
        </w:rPr>
      </w:pPr>
      <w:r>
        <w:rPr>
          <w:rFonts w:ascii="Times" w:hAnsi="Times" w:cs="Times"/>
        </w:rPr>
        <w:t>  </w:t>
      </w:r>
      <w:r w:rsidR="00647A4D">
        <w:rPr>
          <w:rFonts w:ascii="Times" w:hAnsi="Times" w:cs="Times"/>
        </w:rPr>
        <w:tab/>
      </w:r>
      <w:r w:rsidR="00EB0FD8">
        <w:rPr>
          <w:rFonts w:ascii="Times" w:hAnsi="Times" w:cs="Times"/>
        </w:rPr>
        <w:t xml:space="preserve">His speed was fast. </w:t>
      </w:r>
      <w:r w:rsidR="00647A4D">
        <w:rPr>
          <w:rFonts w:ascii="Times" w:hAnsi="Times" w:cs="Times"/>
        </w:rPr>
        <w:t>His conclusion was not very clear</w:t>
      </w:r>
      <w:r w:rsidR="00EB0FD8">
        <w:rPr>
          <w:rFonts w:ascii="Times" w:hAnsi="Times" w:cs="Times"/>
        </w:rPr>
        <w:t xml:space="preserve"> and he seemed a little emotional about his issue.</w:t>
      </w:r>
    </w:p>
    <w:sectPr w:rsidR="00974896" w:rsidRPr="00475C3B" w:rsidSect="00475C3B">
      <w:pgSz w:w="12240" w:h="15840"/>
      <w:pgMar w:top="1440" w:right="1440" w:bottom="1440" w:left="1440" w:gutter="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00000001"/>
    <w:multiLevelType w:val="hybridMultilevel"/>
    <w:tmpl w:val="00000001"/>
    <w:lvl w:ilvl="0" w:tplc="00000000">
      <w:start w:val="1"/>
      <w:numFmt w:val="decimal"/>
      <w:lvlText w:val="%6."/>
      <w:lvlJc w:val="righ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2"/>
    <w:multiLevelType w:val="hybridMultilevel"/>
    <w:tmpl w:val="00000002"/>
    <w:lvl w:ilvl="0" w:tplc="00000000">
      <w:start w:val="1"/>
      <w:numFmt w:val="decimal"/>
      <w:lvlText w:val="%6."/>
      <w:lvlJc w:val="righ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000003"/>
    <w:multiLevelType w:val="hybridMultilevel"/>
    <w:tmpl w:val="00000003"/>
    <w:lvl w:ilvl="0" w:tplc="00000000">
      <w:start w:val="1"/>
      <w:numFmt w:val="decimal"/>
      <w:lvlText w:val="%6."/>
      <w:lvlJc w:val="righ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9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447F1B"/>
    <w:rsid w:val="00014F8A"/>
    <w:rsid w:val="001956FC"/>
    <w:rsid w:val="003D1559"/>
    <w:rsid w:val="003E4445"/>
    <w:rsid w:val="00447F1B"/>
    <w:rsid w:val="00475C3B"/>
    <w:rsid w:val="00644DE3"/>
    <w:rsid w:val="00647A4D"/>
    <w:rsid w:val="00924A2A"/>
    <w:rsid w:val="009F58E5"/>
    <w:rsid w:val="00B45ED3"/>
    <w:rsid w:val="00C07CD2"/>
    <w:rsid w:val="00CF6E1F"/>
    <w:rsid w:val="00EB0FD8"/>
  </w:rsids>
  <m:mathPr>
    <m:mathFont m:val="Seoul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4896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232</Words>
  <Characters>1327</Characters>
  <Application>Microsoft Word 12.1.0</Application>
  <DocSecurity>0</DocSecurity>
  <Lines>11</Lines>
  <Paragraphs>2</Paragraphs>
  <ScaleCrop>false</ScaleCrop>
  <LinksUpToDate>false</LinksUpToDate>
  <CharactersWithSpaces>1629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Boram Lee</dc:creator>
  <cp:keywords/>
  <cp:lastModifiedBy>Boram Lee</cp:lastModifiedBy>
  <cp:revision>8</cp:revision>
  <dcterms:created xsi:type="dcterms:W3CDTF">2009-10-02T08:03:00Z</dcterms:created>
  <dcterms:modified xsi:type="dcterms:W3CDTF">2009-10-05T12:49:00Z</dcterms:modified>
</cp:coreProperties>
</file>